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31" w:name="qc-review"/>
    <w:p>
      <w:pPr>
        <w:pStyle w:val="Heading1"/>
      </w:pPr>
      <w:r>
        <w:t xml:space="preserve">QC Review</w:t>
      </w:r>
    </w:p>
    <w:bookmarkStart w:id="30" w:name="organization-name"/>
    <w:p>
      <w:pPr>
        <w:pStyle w:val="Heading2"/>
      </w:pPr>
      <w:r>
        <w:t xml:space="preserve">Organization Name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start"/>
        <w:tblLook w:firstRow="1" w:lastRow="0" w:firstColumn="0" w:lastColumn="0" w:noHBand="0" w:noVBand="1"/>
      </w:tblPr>
      <w:tblGrid>
        <w:gridCol w:w="1728"/>
        <w:gridCol w:w="432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Jan 10, 2023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Prepared by:</w:t>
            </w:r>
          </w:p>
        </w:tc>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QAPP version: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FirstParagraph"/>
      </w:pPr>
    </w:p>
    <w:bookmarkStart w:id="20" w:name="data-quality-objectives"/>
    <w:p>
      <w:pPr>
        <w:pStyle w:val="Heading3"/>
      </w:pPr>
      <w:r>
        <w:t xml:space="preserve">Data Quality Objectives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rPr>
          <w:trHeight w:val="360" w:hRule="auto"/>
          <w:tblHeader/>
        </w:trPr>
        header1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/>
            </w:r>
          </w:p>
        </w:tc>
        <w:tc>
          <w:tcPr>
            <w:gridSpan w:val="5"/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Frequency %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/>
            </w:r>
          </w:p>
        </w:tc>
      </w:tr>
      <w:tr>
        <w:trPr>
          <w:trHeight w:val="360" w:hRule="auto"/>
          <w:tblHeader/>
        </w:trPr>
        header2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Field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Lab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Field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Lab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Spike/Check Accuracy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% Completeness</w:t>
            </w:r>
          </w:p>
        </w:tc>
      </w:tr>
      <w:tr>
        <w:trPr>
          <w:trHeight w:val="360" w:hRule="auto"/>
        </w:trPr>
        body1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  <w:tr>
        <w:trPr>
          <w:trHeight w:val="360" w:hRule="auto"/>
        </w:trPr>
        body4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  <w:tr>
        <w:trPr>
          <w:trHeight w:val="360" w:hRule="auto"/>
        </w:trPr>
        body5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  <w:tr>
        <w:trPr>
          <w:trHeight w:val="360" w:hRule="auto"/>
        </w:trPr>
        body6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  <w:tr>
        <w:trPr>
          <w:trHeight w:val="360" w:hRule="auto"/>
        </w:trPr>
        body7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  <w:tr>
        <w:trPr>
          <w:trHeight w:val="360" w:hRule="auto"/>
        </w:trPr>
        body8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90</w:t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rPr>
          <w:trHeight w:val="360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uom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MDL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UQL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Value Range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Field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Lab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Field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Lab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Spike/Check Accuracy</w:t>
            </w:r>
          </w:p>
        </w:tc>
      </w:tr>
      <w:tr>
        <w:trPr>
          <w:trHeight w:val="360" w:hRule="auto"/>
        </w:trPr>
        body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mg/l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0.1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all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30%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20%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15%</w:t>
            </w:r>
          </w:p>
        </w:tc>
      </w:tr>
      <w:tr>
        <w:trPr>
          <w:trHeight w:val="360" w:hRule="auto"/>
        </w:trPr>
        body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20%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</w:tr>
      <w:tr>
        <w:trPr>
          <w:trHeight w:val="360" w:hRule="auto"/>
        </w:trPr>
        body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&gt;= 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</w:tr>
      <w:tr>
        <w:trPr>
          <w:trHeight w:val="360" w:hRule="auto"/>
        </w:trPr>
        body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&lt;50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log30%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log30%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</w:tr>
      <w:tr>
        <w:trPr>
          <w:trHeight w:val="360" w:hRule="auto"/>
        </w:trPr>
        body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&gt;=50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log20%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log20%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</w:tr>
      <w:tr>
        <w:trPr>
          <w:trHeight w:val="360" w:hRule="auto"/>
        </w:trPr>
        body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0.05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all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30%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20%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15%</w:t>
            </w:r>
          </w:p>
        </w:tc>
      </w:tr>
      <w:tr>
        <w:trPr>
          <w:trHeight w:val="360" w:hRule="auto"/>
        </w:trPr>
        body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all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0.5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0.5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0.2</w:t>
            </w:r>
          </w:p>
        </w:tc>
      </w:tr>
      <w:tr>
        <w:trPr>
          <w:trHeight w:val="360" w:hRule="auto"/>
        </w:trPr>
        body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250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30%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30%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50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50</w:t>
            </w:r>
          </w:p>
        </w:tc>
      </w:tr>
      <w:tr>
        <w:trPr>
          <w:trHeight w:val="360" w:hRule="auto"/>
        </w:trPr>
        body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10000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&gt;= 250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20%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20%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50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50</w:t>
            </w:r>
          </w:p>
        </w:tc>
      </w:tr>
      <w:tr>
        <w:trPr>
          <w:trHeight w:val="360" w:hRule="auto"/>
        </w:trPr>
        body10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0.01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0.05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0.01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0.01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0.01</w:t>
            </w:r>
          </w:p>
        </w:tc>
      </w:tr>
      <w:tr>
        <w:trPr>
          <w:trHeight w:val="360" w:hRule="auto"/>
        </w:trPr>
        body11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0.01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&gt;= 0.05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30%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 20%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15%</w:t>
            </w:r>
          </w:p>
        </w:tc>
      </w:tr>
      <w:tr>
        <w:trPr>
          <w:trHeight w:val="360" w:hRule="auto"/>
        </w:trPr>
        body12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all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1.0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1.0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5"/>
                <w:szCs w:val="15"/>
                <w:color w:val="000000"/>
              </w:rPr>
              <w:t xml:space="preserve">&lt;= 1.0</w:t>
            </w:r>
          </w:p>
        </w:tc>
      </w:tr>
    </w:tbl>
    <w:p>
      <w:pPr>
        <w:pStyle w:val="BodyText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r>
        <w:br w:type="page"/>
      </w:r>
    </w:p>
    <w:bookmarkEnd w:id="20"/>
    <w:bookmarkStart w:id="21" w:name="qc-frequencies-for-5152022-to-9112022"/>
    <w:p>
      <w:pPr>
        <w:pStyle w:val="Heading3"/>
      </w:pPr>
      <w:r>
        <w:t xml:space="preserve">QC Frequencies for 5/15/2022 to 9/11/2022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560"/>
        <w:gridCol w:w="1560"/>
        <w:gridCol w:w="1560"/>
        <w:gridCol w:w="1560"/>
        <w:gridCol w:w="1560"/>
        <w:gridCol w:w="1560"/>
      </w:tblGrid>
      <w:tr>
        <w:trPr>
          <w:trHeight w:val="313" w:hRule="auto"/>
          <w:tblHeader/>
        </w:trPr>
        header1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Spike/Check Accuracy</w:t>
            </w:r>
          </w:p>
        </w:tc>
      </w:tr>
      <w:tr>
        <w:trPr>
          <w:trHeight w:val="280" w:hRule="auto"/>
        </w:trPr>
        body1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DB4325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21%</w:t>
            </w:r>
          </w:p>
        </w:tc>
      </w:tr>
      <w:tr>
        <w:trPr>
          <w:trHeight w:val="280" w:hRule="auto"/>
        </w:trPr>
        body2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</w:tr>
      <w:tr>
        <w:trPr>
          <w:trHeight w:val="28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DB4325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</w:tr>
      <w:tr>
        <w:trPr>
          <w:trHeight w:val="280" w:hRule="auto"/>
        </w:trPr>
        body4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50%</w:t>
            </w:r>
          </w:p>
        </w:tc>
      </w:tr>
      <w:tr>
        <w:trPr>
          <w:trHeight w:val="309" w:hRule="auto"/>
        </w:trPr>
        body5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41%</w:t>
            </w:r>
          </w:p>
        </w:tc>
      </w:tr>
      <w:tr>
        <w:trPr>
          <w:trHeight w:val="311" w:hRule="auto"/>
        </w:trPr>
        body6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43%</w:t>
            </w:r>
          </w:p>
        </w:tc>
      </w:tr>
      <w:tr>
        <w:trPr>
          <w:trHeight w:val="280" w:hRule="auto"/>
        </w:trPr>
        body7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31%</w:t>
            </w:r>
          </w:p>
        </w:tc>
      </w:tr>
      <w:tr>
        <w:trPr>
          <w:trHeight w:val="309" w:hRule="auto"/>
        </w:trPr>
        body8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39%</w:t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560"/>
        <w:gridCol w:w="1560"/>
        <w:gridCol w:w="1560"/>
        <w:gridCol w:w="1560"/>
        <w:gridCol w:w="1560"/>
        <w:gridCol w:w="1560"/>
      </w:tblGrid>
      <w:tr>
        <w:trPr>
          <w:trHeight w:val="313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Type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Number of Data Records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Number of Dups/Blanks/Spikes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Frequency %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Hit/Miss</w:t>
            </w:r>
          </w:p>
        </w:tc>
      </w:tr>
      <w:tr>
        <w:trPr>
          <w:trHeight w:val="309" w:hRule="auto"/>
        </w:trPr>
        body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Duplicates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280" w:hRule="auto"/>
        </w:trPr>
        body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Duplicates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body14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body15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body17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body18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Blanks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body23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Blanks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280" w:hRule="auto"/>
        </w:trPr>
        body26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body27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body29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Spikes / Instrument Checks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body32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body33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body35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19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39%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</w:tbl>
    <w:p>
      <w:pPr>
        <w:pStyle w:val="BodyText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r>
        <w:br w:type="page"/>
      </w:r>
    </w:p>
    <w:bookmarkEnd w:id="21"/>
    <w:bookmarkStart w:id="22" w:name="X419aa5397387b13408438f5a1db6d39c2510cff"/>
    <w:p>
      <w:pPr>
        <w:pStyle w:val="Heading3"/>
      </w:pPr>
      <w:r>
        <w:t xml:space="preserve">QC Accuracy Summary for 5/15/2022 to 9/11/2022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560"/>
        <w:gridCol w:w="1560"/>
        <w:gridCol w:w="1560"/>
        <w:gridCol w:w="1560"/>
        <w:gridCol w:w="1560"/>
        <w:gridCol w:w="1560"/>
      </w:tblGrid>
      <w:tr>
        <w:trPr>
          <w:trHeight w:val="313" w:hRule="auto"/>
          <w:tblHeader/>
        </w:trPr>
        header1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Duplicate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Blank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Spike/Check Accuracy</w:t>
            </w:r>
          </w:p>
        </w:tc>
      </w:tr>
      <w:tr>
        <w:trPr>
          <w:trHeight w:val="280" w:hRule="auto"/>
        </w:trPr>
        body1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DB4325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75%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DB4325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86%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</w:tr>
      <w:tr>
        <w:trPr>
          <w:trHeight w:val="280" w:hRule="auto"/>
        </w:trPr>
        body2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</w:tr>
      <w:tr>
        <w:trPr>
          <w:trHeight w:val="28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</w:tr>
      <w:tr>
        <w:trPr>
          <w:trHeight w:val="280" w:hRule="auto"/>
        </w:trPr>
        body4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DB4325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90%</w:t>
            </w:r>
          </w:p>
        </w:tc>
      </w:tr>
      <w:tr>
        <w:trPr>
          <w:trHeight w:val="309" w:hRule="auto"/>
        </w:trPr>
        body5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94%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95%</w:t>
            </w:r>
          </w:p>
        </w:tc>
      </w:tr>
      <w:tr>
        <w:trPr>
          <w:trHeight w:val="311" w:hRule="auto"/>
        </w:trPr>
        body6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</w:tr>
      <w:tr>
        <w:trPr>
          <w:trHeight w:val="280" w:hRule="auto"/>
        </w:trPr>
        body7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DB4325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</w:tr>
      <w:tr>
        <w:trPr>
          <w:trHeight w:val="309" w:hRule="auto"/>
        </w:trPr>
        body8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95%</w:t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872"/>
        <w:gridCol w:w="1872"/>
        <w:gridCol w:w="1872"/>
        <w:gridCol w:w="1872"/>
        <w:gridCol w:w="1872"/>
      </w:tblGrid>
      <w:tr>
        <w:trPr>
          <w:trHeight w:val="311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Type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Number of QC Checks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Number of Misses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% Acceptance</w:t>
            </w:r>
          </w:p>
        </w:tc>
      </w:tr>
      <w:tr>
        <w:trPr>
          <w:trHeight w:val="309" w:hRule="auto"/>
        </w:trPr>
        body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Duplicates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75 %</w:t>
            </w:r>
          </w:p>
        </w:tc>
      </w:tr>
      <w:tr>
        <w:trPr>
          <w:trHeight w:val="280" w:hRule="auto"/>
        </w:trPr>
        body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09" w:hRule="auto"/>
        </w:trPr>
        body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11" w:hRule="auto"/>
        </w:trPr>
        body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80 %</w:t>
            </w:r>
          </w:p>
        </w:tc>
      </w:tr>
      <w:tr>
        <w:trPr>
          <w:trHeight w:val="309" w:hRule="auto"/>
        </w:trPr>
        body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09" w:hRule="auto"/>
        </w:trPr>
        body10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Duplicates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body12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body13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09" w:hRule="auto"/>
        </w:trPr>
        body14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94 %</w:t>
            </w:r>
          </w:p>
        </w:tc>
      </w:tr>
      <w:tr>
        <w:trPr>
          <w:trHeight w:val="311" w:hRule="auto"/>
        </w:trPr>
        body15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body16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09" w:hRule="auto"/>
        </w:trPr>
        body17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75" w:hRule="auto"/>
        </w:trPr>
        body18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Field Blanks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body20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body21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body22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91 %</w:t>
            </w:r>
          </w:p>
        </w:tc>
      </w:tr>
      <w:tr>
        <w:trPr>
          <w:trHeight w:val="275" w:hRule="auto"/>
        </w:trPr>
        body23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Blanks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86 %</w:t>
            </w:r>
          </w:p>
        </w:tc>
      </w:tr>
      <w:tr>
        <w:trPr>
          <w:trHeight w:val="276" w:hRule="auto"/>
        </w:trPr>
        body25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</w:t>
            </w:r>
          </w:p>
        </w:tc>
      </w:tr>
      <w:tr>
        <w:trPr>
          <w:trHeight w:val="280" w:hRule="auto"/>
        </w:trPr>
        body26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11" w:hRule="auto"/>
        </w:trPr>
        body27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95 %</w:t>
            </w:r>
          </w:p>
        </w:tc>
      </w:tr>
      <w:tr>
        <w:trPr>
          <w:trHeight w:val="280" w:hRule="auto"/>
        </w:trPr>
        body28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11" w:hRule="auto"/>
        </w:trPr>
        body29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Lab Spikes / Instrument Checks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body31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90 %</w:t>
            </w:r>
          </w:p>
        </w:tc>
      </w:tr>
      <w:tr>
        <w:trPr>
          <w:trHeight w:val="309" w:hRule="auto"/>
        </w:trPr>
        body32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95 %</w:t>
            </w:r>
          </w:p>
        </w:tc>
      </w:tr>
      <w:tr>
        <w:trPr>
          <w:trHeight w:val="311" w:hRule="auto"/>
        </w:trPr>
        body33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280" w:hRule="auto"/>
        </w:trPr>
        body34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</w:t>
            </w:r>
          </w:p>
        </w:tc>
      </w:tr>
      <w:tr>
        <w:trPr>
          <w:trHeight w:val="309" w:hRule="auto"/>
        </w:trPr>
        body35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19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95 %</w:t>
            </w:r>
          </w:p>
        </w:tc>
      </w:tr>
    </w:tbl>
    <w:p>
      <w:pPr>
        <w:pStyle w:val="BodyText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r>
        <w:br w:type="page"/>
      </w:r>
    </w:p>
    <w:bookmarkEnd w:id="22"/>
    <w:bookmarkStart w:id="23" w:name="data-completeness-for-5152022-to-9112022"/>
    <w:p>
      <w:pPr>
        <w:pStyle w:val="Heading3"/>
      </w:pPr>
      <w:r>
        <w:t xml:space="preserve">Data Completeness for 5/15/2022 to 9/11/2022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656"/>
        <w:gridCol w:w="965"/>
        <w:gridCol w:w="965"/>
        <w:gridCol w:w="965"/>
        <w:gridCol w:w="965"/>
        <w:gridCol w:w="965"/>
        <w:gridCol w:w="2880"/>
      </w:tblGrid>
      <w:tr>
        <w:trPr>
          <w:trHeight w:val="311" w:hRule="auto"/>
          <w:tblHeader/>
        </w:trPr>
        header1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Number of Data Records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Number of Qualified Records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% Completeness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Hit/ Miss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Number of Censored Records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Notes</w:t>
            </w:r>
          </w:p>
        </w:tc>
      </w:tr>
      <w:tr>
        <w:trPr>
          <w:trHeight w:val="280" w:hRule="auto"/>
        </w:trPr>
        body1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43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DB4325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body8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49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57C4AD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r>
        <w:br w:type="page"/>
      </w:r>
    </w:p>
    <w:bookmarkEnd w:id="23"/>
    <w:bookmarkStart w:id="29" w:name="qc-raw-data-for-5152022-to-9112022"/>
    <w:p>
      <w:pPr>
        <w:pStyle w:val="Heading3"/>
      </w:pPr>
      <w:r>
        <w:t xml:space="preserve">QC Raw Data for 5/15/2022 to 9/11/2022</w:t>
      </w:r>
    </w:p>
    <w:bookmarkStart w:id="24" w:name="field-duplicates"/>
    <w:p>
      <w:pPr>
        <w:pStyle w:val="Heading4"/>
      </w:pPr>
      <w:r>
        <w:t xml:space="preserve">Field Duplicates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rPr>
          <w:trHeight w:val="309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Site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Initial Result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Dup. Result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Diff./RPD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Hit/Miss</w:t>
            </w:r>
          </w:p>
        </w:tc>
      </w:tr>
      <w:tr>
        <w:trPr>
          <w:trHeight w:val="275" w:hRule="auto"/>
        </w:trPr>
        body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ABT-312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DAN-013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ABT-301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67%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280" w:hRule="auto"/>
        </w:trPr>
        body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ABT-301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DO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7.58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ELZ-004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5.81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5.94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NSH-002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8.32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8.33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8.56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8.56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7.81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7.8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7.79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7.59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7.59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5.92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5.92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5.89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7.7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7.7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8.36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8.35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body18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ABT-162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276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276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logRPD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ABT-077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231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276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3% logRPD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body21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ABT-301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3.65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3.35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ABT-077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0.72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0.73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body24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body25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body26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ELZ-004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6.95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0.13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NSH-002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7.23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7.25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body28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body29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6.86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6.82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7.13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6.92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6.84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body36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585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586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ELZ-004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375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375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body39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NSH-002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524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525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579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579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740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740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731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731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831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831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1222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1221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1497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1489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738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675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865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865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3" w:hRule="auto"/>
        </w:trPr>
        body48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body49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ABT-312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DAN-013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ABT-301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ABT-077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313" w:hRule="auto"/>
        </w:trPr>
        body53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ABT-301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body54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22.4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22.4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ELZ-004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NSH-002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body59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18.7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18.7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18.4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18.4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ABT-062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25.6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25.6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ABT-237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18.8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18.8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ABT-026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body65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HOP-011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19.3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19.3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BodyText"/>
      </w:pPr>
    </w:p>
    <w:bookmarkEnd w:id="24"/>
    <w:bookmarkStart w:id="25" w:name="lab-duplicates"/>
    <w:p>
      <w:pPr>
        <w:pStyle w:val="Heading4"/>
      </w:pPr>
      <w:r>
        <w:t xml:space="preserve">Lab Duplicates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rPr>
          <w:trHeight w:val="311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Sample ID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Initial Result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Dup. Result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Diff./RPD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Hit/Miss</w:t>
            </w:r>
          </w:p>
        </w:tc>
      </w:tr>
      <w:tr>
        <w:trPr>
          <w:trHeight w:val="275" w:hRule="auto"/>
        </w:trPr>
        body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body12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547.5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579.4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logRPD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88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167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13% logRPD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114.5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160.7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7% logRPD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2022-08-29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42.8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40.4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2% logRPD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body17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0.37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0.38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0.17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0.17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3.65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3.63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1.29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1.29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body24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2.69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2.69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5.22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5.24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1.51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1.5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body28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body29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7.13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7.48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7.54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7.54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body39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7.54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body40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7.64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0.32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body41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7.65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0.33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body42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7.68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0.36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body43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6.74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0.33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body44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6.74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0.42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body45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7.34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6.74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311" w:hRule="auto"/>
        </w:trPr>
        body46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599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body49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608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793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796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body59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body60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body61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761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766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body62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765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766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80" w:hRule="auto"/>
        </w:trPr>
        body63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774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766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3" w:hRule="auto"/>
        </w:trPr>
        body64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body69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0.06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0.09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body79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0.04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0% RPD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body81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body89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20.6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body98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20.7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20.5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0.2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BodyText"/>
      </w:pPr>
    </w:p>
    <w:bookmarkEnd w:id="25"/>
    <w:bookmarkStart w:id="26" w:name="field-blanks"/>
    <w:p>
      <w:pPr>
        <w:pStyle w:val="Heading4"/>
      </w:pPr>
      <w:r>
        <w:t xml:space="preserve">Field Blanks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560"/>
        <w:gridCol w:w="1560"/>
        <w:gridCol w:w="1560"/>
        <w:gridCol w:w="1560"/>
        <w:gridCol w:w="1560"/>
        <w:gridCol w:w="1560"/>
      </w:tblGrid>
      <w:tr>
        <w:trPr>
          <w:trHeight w:val="277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Site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Result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Threshold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Hit/Miss</w:t>
            </w:r>
          </w:p>
        </w:tc>
      </w:tr>
      <w:tr>
        <w:trPr>
          <w:trHeight w:val="275" w:hRule="auto"/>
        </w:trPr>
        body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E.coli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2022-06-13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2022-07-18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2022-08-01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2022-08-29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 MPN/100ml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body14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3" w:hRule="auto"/>
        </w:trPr>
        body22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body29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313" w:hRule="auto"/>
        </w:trPr>
        body30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body31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body32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body33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BodyText"/>
      </w:pPr>
    </w:p>
    <w:bookmarkEnd w:id="26"/>
    <w:bookmarkStart w:id="27" w:name="lab-blanks"/>
    <w:p>
      <w:pPr>
        <w:pStyle w:val="Heading4"/>
      </w:pPr>
      <w:r>
        <w:t xml:space="preserve">Lab Blanks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560"/>
        <w:gridCol w:w="1560"/>
        <w:gridCol w:w="1560"/>
        <w:gridCol w:w="1560"/>
        <w:gridCol w:w="1560"/>
        <w:gridCol w:w="1560"/>
      </w:tblGrid>
      <w:tr>
        <w:trPr>
          <w:trHeight w:val="311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Sample ID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Result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Threshold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Hit/Miss</w:t>
            </w:r>
          </w:p>
        </w:tc>
      </w:tr>
      <w:tr>
        <w:trPr>
          <w:trHeight w:val="275" w:hRule="auto"/>
        </w:trPr>
        body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313" w:hRule="auto"/>
        </w:trPr>
        body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0.05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body15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body19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8.9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10.1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10.9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body29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2.5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277" w:hRule="auto"/>
        </w:trPr>
        body32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3.9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4.1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4.7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body36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5.9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50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3" w:hRule="auto"/>
        </w:trPr>
        body37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body38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body39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body40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body41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body42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BDL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 mg/l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BodyText"/>
      </w:pPr>
    </w:p>
    <w:bookmarkEnd w:id="27"/>
    <w:bookmarkStart w:id="28" w:name="lab-spikes-instrument-checks"/>
    <w:p>
      <w:pPr>
        <w:pStyle w:val="Heading4"/>
      </w:pPr>
      <w:r>
        <w:t xml:space="preserve">Lab Spikes / Instrument Checks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rPr>
          <w:trHeight w:val="313" w:hRule="auto"/>
          <w:tblHeader/>
        </w:trPr>
        header 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Parameter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Date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Sample ID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Spike/Standard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Result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Diff./Accuracy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Hit/Miss</w:t>
            </w:r>
          </w:p>
        </w:tc>
      </w:tr>
      <w:tr>
        <w:trPr>
          <w:trHeight w:val="275" w:hRule="auto"/>
        </w:trPr>
        body  1
        <w:tc>
          <w:tcPr>
            <w:tcBorders>
              <w:bottom w:val="single" w:sz="8" w:space="0" w:color="666666"/>
              <w:top w:val="single" w:sz="16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Ammonia</w:t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16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86 %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86%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94 %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94%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106%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92 %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108 %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108%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96 %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96%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102 %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102%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 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88 %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88%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89%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5" w:hRule="auto"/>
        </w:trPr>
        body 11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Nitrate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105 %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18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125 %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125%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313" w:hRule="auto"/>
        </w:trPr>
        body 19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103 %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20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21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 22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pH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23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24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7.03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25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26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7.02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7.11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27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28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7.05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+0.05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29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7.05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+0.05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36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+0.4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276" w:hRule="auto"/>
        </w:trPr>
        body 37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6.99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39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+0.09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40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+0.01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41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6" w:hRule="auto"/>
        </w:trPr>
        body 42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+0.06 s.u.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1" w:hRule="auto"/>
        </w:trPr>
        body 43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Sp Conductance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44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-25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45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-23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46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985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-15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47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48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-22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49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-21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-21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983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987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984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988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59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992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-8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60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61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986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-14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62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989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-11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63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7" w:hRule="auto"/>
        </w:trPr>
        body 64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1000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993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-7 uS/cm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273" w:hRule="auto"/>
        </w:trPr>
        body 65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TP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66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67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68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103 %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103%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69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104 %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104%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104 %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104%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105 %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105 %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105%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110%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101%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97%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79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100 %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99 % recovery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99%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09" w:hRule="auto"/>
        </w:trPr>
        body 81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Water Temp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2022-05-15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22.6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22.6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2022-06-12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89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22.6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90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91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92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25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+2.3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MISS</w:t>
            </w:r>
          </w:p>
        </w:tc>
      </w:tr>
      <w:tr>
        <w:trPr>
          <w:trHeight w:val="313" w:hRule="auto"/>
        </w:trPr>
        body 93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2022-07-17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22.7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+0.2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94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95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23.4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96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2022-08-14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23.4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+0.3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97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98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 99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22.8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22.9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+0.1 deg C</w:t>
            </w:r>
          </w:p>
        </w:tc>
        <w:tc>
          <w:tcPr>
            <w:tcBorders>
              <w:bottom w:val="single" w:sz="8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  <w:tr>
        <w:trPr>
          <w:trHeight w:val="313" w:hRule="auto"/>
        </w:trPr>
        body100
        <w:tc>
          <w:tcPr>
            <w:tcBorders>
              <w:bottom w:val="single" w:sz="16" w:space="0" w:color="666666"/>
              <w:top w:val="single" w:sz="8" w:space="0" w:color="666666"/>
              <w:left w:val="none" w:sz="0" w:space="0" w:color="000000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2022-09-11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22.8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23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single" w:sz="8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+0.2 deg C</w:t>
            </w:r>
          </w:p>
        </w:tc>
        <w:tc>
          <w:tcPr>
            <w:tcBorders>
              <w:bottom w:val="single" w:sz="16" w:space="0" w:color="666666"/>
              <w:top w:val="single" w:sz="8" w:space="0" w:color="666666"/>
              <w:left w:val="single" w:sz="8" w:space="0" w:color="666666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/>
            </w:r>
          </w:p>
        </w:tc>
      </w:tr>
    </w:tbl>
    <w:p>
      <w:pPr>
        <w:pStyle w:val="FirstParagraph"/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360"/>
      </w:tblGrid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Notes: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8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666666"/>
              <w:top w:val="single" w:sz="8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20" w:before="20" w:line="240"/>
              <w:ind w:firstLine="0" w:left="20" w:right="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 (Body)" w:hAnsi="Calibri (Body)" w:eastAsia="Calibri (Body)" w:cs="Calibri (Body)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BodyText"/>
      </w:pPr>
    </w:p>
    <w:bookmarkEnd w:id="28"/>
    <w:bookmarkEnd w:id="29"/>
    <w:bookmarkEnd w:id="30"/>
    <w:bookmarkEnd w:id="31"/>
    <w:sectPr w:rsidR="00F26393" w:rsidRPr="00F26393">
      <w:footerReference r:id="rId9" w:type="defaul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BC27" w14:textId="567460AA" w:rsidR="00521316" w:rsidRPr="00521316" w:rsidRDefault="00521316" w:rsidP="00521316">
    <w:pPr>
      <w:pStyle w:val="Footer"/>
      <w:tabs>
        <w:tab w:val="center" w:pos="4320"/>
        <w:tab w:val="right" w:pos="8640"/>
      </w:tabs>
      <w:rPr>
        <w:rFonts w:asciiTheme="majorHAnsi" w:hAnsiTheme="majorHAnsi" w:cstheme="majorHAnsi"/>
        <w:sz w:val="22"/>
        <w:szCs w:val="22"/>
      </w:rPr>
    </w:pPr>
    <w:r w:rsidRPr="00521316">
      <w:rPr>
        <w:rFonts w:asciiTheme="majorHAnsi" w:hAnsiTheme="majorHAnsi" w:cstheme="majorHAnsi"/>
        <w:sz w:val="22"/>
        <w:szCs w:val="22"/>
      </w:rPr>
      <w:t>QC Review</w:t>
    </w:r>
    <w:r w:rsidRPr="00521316">
      <w:rPr>
        <w:rFonts w:asciiTheme="majorHAnsi" w:hAnsiTheme="majorHAnsi" w:cstheme="majorHAnsi"/>
        <w:sz w:val="22"/>
        <w:szCs w:val="22"/>
      </w:rPr>
      <w:tab/>
      <w:t xml:space="preserve">Page </w:t>
    </w:r>
    <w:sdt>
      <w:sdtPr>
        <w:rPr>
          <w:rFonts w:asciiTheme="majorHAnsi" w:hAnsiTheme="majorHAnsi" w:cstheme="majorHAnsi"/>
          <w:sz w:val="22"/>
          <w:szCs w:val="22"/>
        </w:rPr>
        <w:id w:val="17298732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21316">
          <w:rPr>
            <w:rFonts w:asciiTheme="majorHAnsi" w:hAnsiTheme="majorHAnsi" w:cstheme="majorHAnsi"/>
            <w:sz w:val="22"/>
            <w:szCs w:val="22"/>
          </w:rPr>
          <w:fldChar w:fldCharType="begin"/>
        </w:r>
        <w:r w:rsidRPr="00521316">
          <w:rPr>
            <w:rFonts w:asciiTheme="majorHAnsi" w:hAnsiTheme="majorHAnsi" w:cstheme="majorHAnsi"/>
            <w:sz w:val="22"/>
            <w:szCs w:val="22"/>
          </w:rPr>
          <w:instrText xml:space="preserve"> PAGE   \* MERGEFORMAT </w:instrText>
        </w:r>
        <w:r w:rsidRPr="00521316">
          <w:rPr>
            <w:rFonts w:asciiTheme="majorHAnsi" w:hAnsiTheme="majorHAnsi" w:cstheme="majorHAnsi"/>
            <w:sz w:val="22"/>
            <w:szCs w:val="22"/>
          </w:rPr>
          <w:fldChar w:fldCharType="separate"/>
        </w:r>
        <w:r w:rsidRPr="00521316">
          <w:rPr>
            <w:rFonts w:asciiTheme="majorHAnsi" w:hAnsiTheme="majorHAnsi" w:cstheme="majorHAnsi"/>
            <w:sz w:val="22"/>
            <w:szCs w:val="22"/>
          </w:rPr>
          <w:t>1</w:t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fldChar w:fldCharType="end"/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t xml:space="preserve"> of </w:t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fldChar w:fldCharType="begin"/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instrText xml:space="preserve"> NUMPAGES   \* MERGEFORMAT </w:instrText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fldChar w:fldCharType="separate"/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t>6</w:t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fldChar w:fldCharType="end"/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tab/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fldChar w:fldCharType="begin"/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instrText xml:space="preserve"> DATE \@ "M/d/yyyy" </w:instrText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fldChar w:fldCharType="separate"/>
        </w:r>
        <w:r w:rsidR="0056601B">
          <w:rPr>
            <w:rFonts w:asciiTheme="majorHAnsi" w:hAnsiTheme="majorHAnsi" w:cstheme="majorHAnsi"/>
            <w:noProof/>
            <w:sz w:val="22"/>
            <w:szCs w:val="22"/>
          </w:rPr>
          <w:t>12/23/2022</w:t>
        </w:r>
        <w:r w:rsidRPr="00521316">
          <w:rPr>
            <w:rFonts w:asciiTheme="majorHAnsi" w:hAnsiTheme="majorHAnsi" w:cstheme="majorHAnsi"/>
            <w:noProof/>
            <w:sz w:val="22"/>
            <w:szCs w:val="22"/>
          </w:rPr>
          <w:fldChar w:fldCharType="end"/>
        </w:r>
      </w:sdtContent>
    </w:sdt>
  </w:p>
  <w:p w14:paraId="1E0551C0" w14:textId="77777777" w:rsidR="00521316" w:rsidRPr="00521316" w:rsidRDefault="00521316">
    <w:pPr>
      <w:pStyle w:val="Footer"/>
      <w:rPr>
        <w:rFonts w:asciiTheme="majorHAnsi" w:hAnsiTheme="majorHAnsi" w:cstheme="majorHAnsi"/>
        <w:sz w:val="22"/>
        <w:szCs w:val="22"/>
      </w:rPr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7C"/>
    <w:multiLevelType w:val="singleLevel"/>
    <w:tmpl w:val="769EFA7C"/>
    <w:lvl w:ilvl="0">
      <w:start w:val="1"/>
      <w:numFmt w:val="decimal"/>
      <w:lvlText w:val="%1."/>
      <w:lvlJc w:val="left"/>
      <w:pPr>
        <w:tabs>
          <w:tab w:pos="1800" w:val="num"/>
        </w:tabs>
        <w:ind w:hanging="360" w:left="1800"/>
      </w:pPr>
    </w:lvl>
  </w:abstractNum>
  <w:abstractNum w15:restartNumberingAfterBreak="0" w:abstractNumId="1">
    <w:nsid w:val="FFFFFF7D"/>
    <w:multiLevelType w:val="singleLevel"/>
    <w:tmpl w:val="632E788E"/>
    <w:lvl w:ilvl="0">
      <w:start w:val="1"/>
      <w:numFmt w:val="decimal"/>
      <w:lvlText w:val="%1."/>
      <w:lvlJc w:val="left"/>
      <w:pPr>
        <w:tabs>
          <w:tab w:pos="1440" w:val="num"/>
        </w:tabs>
        <w:ind w:hanging="360" w:left="1440"/>
      </w:pPr>
    </w:lvl>
  </w:abstractNum>
  <w:abstractNum w15:restartNumberingAfterBreak="0" w:abstractNumId="2">
    <w:nsid w:val="FFFFFF7E"/>
    <w:multiLevelType w:val="singleLevel"/>
    <w:tmpl w:val="7A4AC7CC"/>
    <w:lvl w:ilvl="0">
      <w:start w:val="1"/>
      <w:numFmt w:val="decimal"/>
      <w:lvlText w:val="%1."/>
      <w:lvlJc w:val="left"/>
      <w:pPr>
        <w:tabs>
          <w:tab w:pos="1080" w:val="num"/>
        </w:tabs>
        <w:ind w:hanging="360" w:left="1080"/>
      </w:pPr>
    </w:lvl>
  </w:abstractNum>
  <w:abstractNum w15:restartNumberingAfterBreak="0" w:abstractNumId="3">
    <w:nsid w:val="FFFFFF7F"/>
    <w:multiLevelType w:val="singleLevel"/>
    <w:tmpl w:val="E29C127C"/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</w:abstractNum>
  <w:abstractNum w15:restartNumberingAfterBreak="0" w:abstractNumId="4">
    <w:nsid w:val="FFFFFF80"/>
    <w:multiLevelType w:val="singleLevel"/>
    <w:tmpl w:val="25F6D868"/>
    <w:lvl w:ilvl="0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D602AD5C"/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4F6EA89C"/>
    <w:lvl w:ilvl="0">
      <w:start w:val="1"/>
      <w:numFmt w:val="bullet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984AE5D2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899EE7D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0A00F8F0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000A990"/>
    <w:multiLevelType w:val="multilevel"/>
    <w:tmpl w:val="14D8003A"/>
    <w:lvl w:ilvl="0">
      <w:numFmt w:val="bullet"/>
      <w:lvlText w:val=" "/>
      <w:lvlJc w:val="left"/>
      <w:pPr>
        <w:ind w:hanging="480" w:left="720"/>
      </w:pPr>
    </w:lvl>
    <w:lvl w:ilvl="1">
      <w:numFmt w:val="bullet"/>
      <w:lvlText w:val=" "/>
      <w:lvlJc w:val="left"/>
      <w:pPr>
        <w:ind w:hanging="480" w:left="1440"/>
      </w:pPr>
    </w:lvl>
    <w:lvl w:ilvl="2">
      <w:numFmt w:val="bullet"/>
      <w:lvlText w:val=" "/>
      <w:lvlJc w:val="left"/>
      <w:pPr>
        <w:ind w:hanging="480" w:left="2160"/>
      </w:pPr>
    </w:lvl>
    <w:lvl w:ilvl="3">
      <w:numFmt w:val="bullet"/>
      <w:lvlText w:val=" "/>
      <w:lvlJc w:val="left"/>
      <w:pPr>
        <w:ind w:hanging="480" w:left="2880"/>
      </w:pPr>
    </w:lvl>
    <w:lvl w:ilvl="4">
      <w:numFmt w:val="bullet"/>
      <w:lvlText w:val=" "/>
      <w:lvlJc w:val="left"/>
      <w:pPr>
        <w:ind w:hanging="480" w:left="3600"/>
      </w:pPr>
    </w:lvl>
    <w:lvl w:ilvl="5">
      <w:numFmt w:val="bullet"/>
      <w:lvlText w:val=" "/>
      <w:lvlJc w:val="left"/>
      <w:pPr>
        <w:ind w:hanging="480" w:left="4320"/>
      </w:pPr>
    </w:lvl>
    <w:lvl w:ilvl="6">
      <w:numFmt w:val="bullet"/>
      <w:lvlText w:val=" "/>
      <w:lvlJc w:val="left"/>
      <w:pPr>
        <w:ind w:hanging="480" w:left="5040"/>
      </w:pPr>
    </w:lvl>
    <w:lvl w:ilvl="7">
      <w:numFmt w:val="bullet"/>
      <w:lvlText w:val=" "/>
      <w:lvlJc w:val="left"/>
      <w:pPr>
        <w:ind w:hanging="480" w:left="5760"/>
      </w:pPr>
    </w:lvl>
    <w:lvl w:ilvl="8">
      <w:numFmt w:val="bullet"/>
      <w:lvlText w:val=" "/>
      <w:lvlJc w:val="left"/>
      <w:pPr>
        <w:ind w:hanging="480" w:left="6480"/>
      </w:p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16cid:durableId="1896698238" w:numId="1">
    <w:abstractNumId w:val="10"/>
  </w:num>
  <w:num w16cid:durableId="823468175" w:numId="2">
    <w:abstractNumId w:val="9"/>
  </w:num>
  <w:num w16cid:durableId="36584732" w:numId="3">
    <w:abstractNumId w:val="7"/>
  </w:num>
  <w:num w16cid:durableId="1241133412" w:numId="4">
    <w:abstractNumId w:val="6"/>
  </w:num>
  <w:num w16cid:durableId="1261136383" w:numId="5">
    <w:abstractNumId w:val="5"/>
  </w:num>
  <w:num w16cid:durableId="175311284" w:numId="6">
    <w:abstractNumId w:val="4"/>
  </w:num>
  <w:num w16cid:durableId="974260988" w:numId="7">
    <w:abstractNumId w:val="8"/>
  </w:num>
  <w:num w16cid:durableId="160581208" w:numId="8">
    <w:abstractNumId w:val="3"/>
  </w:num>
  <w:num w16cid:durableId="1193804184" w:numId="9">
    <w:abstractNumId w:val="2"/>
  </w:num>
  <w:num w16cid:durableId="154346054" w:numId="10">
    <w:abstractNumId w:val="1"/>
  </w:num>
  <w:num w16cid:durableId="211884952" w:numId="11">
    <w:abstractNumId w:val="0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proofState w:grammar="clean" w:spelling="clean"/>
  <w:savePreviewPicture/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rsid w:val="0056601B"/>
    <w:pPr>
      <w:keepLines/>
      <w:spacing w:after="0"/>
      <w:jc w:val="center"/>
      <w:outlineLvl w:val="0"/>
    </w:pPr>
    <w:rPr>
      <w:rFonts w:asciiTheme="majorHAnsi" w:cstheme="majorBidi" w:eastAsiaTheme="majorEastAsia" w:hAnsiTheme="majorHAnsi"/>
      <w:b/>
      <w:bCs/>
      <w:color w:themeColor="text1" w:val="000000"/>
      <w:sz w:val="36"/>
      <w:szCs w:val="32"/>
      <w:u w:val="single"/>
    </w:rPr>
  </w:style>
  <w:style w:styleId="Heading2" w:type="paragraph">
    <w:name w:val="heading 2"/>
    <w:basedOn w:val="Normal"/>
    <w:next w:val="BodyText"/>
    <w:uiPriority w:val="9"/>
    <w:unhideWhenUsed/>
    <w:qFormat/>
    <w:rsid w:val="0056601B"/>
    <w:pPr>
      <w:keepLines/>
      <w:spacing w:after="0" w:before="200"/>
      <w:jc w:val="center"/>
      <w:outlineLvl w:val="1"/>
    </w:pPr>
    <w:rPr>
      <w:rFonts w:asciiTheme="majorHAnsi" w:cstheme="majorBidi" w:eastAsiaTheme="majorEastAsia" w:hAnsiTheme="majorHAnsi"/>
      <w:b/>
      <w:bCs/>
      <w:i/>
      <w:color w:themeColor="text1" w:val="000000"/>
      <w:sz w:val="36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rsid w:val="0056601B"/>
    <w:pPr>
      <w:keepLines/>
      <w:spacing w:after="240"/>
      <w:outlineLvl w:val="2"/>
    </w:pPr>
    <w:rPr>
      <w:rFonts w:ascii="Calibri" w:cstheme="majorBidi" w:eastAsiaTheme="majorEastAsia" w:hAnsi="Calibri"/>
      <w:b/>
      <w:bCs/>
      <w:color w:themeColor="text1" w:val="000000"/>
      <w:sz w:val="28"/>
      <w:u w:val="single"/>
    </w:rPr>
  </w:style>
  <w:style w:styleId="Heading4" w:type="paragraph">
    <w:name w:val="heading 4"/>
    <w:basedOn w:val="Normal"/>
    <w:next w:val="BodyText"/>
    <w:uiPriority w:val="9"/>
    <w:unhideWhenUsed/>
    <w:qFormat/>
    <w:rsid w:val="0056601B"/>
    <w:pPr>
      <w:keepLines/>
      <w:spacing w:after="0"/>
      <w:outlineLvl w:val="3"/>
    </w:pPr>
    <w:rPr>
      <w:rFonts w:asciiTheme="majorHAnsi" w:cstheme="majorBidi" w:eastAsiaTheme="majorEastAsia" w:hAnsiTheme="majorHAnsi"/>
      <w:b/>
      <w:bCs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rsid w:val="0090210A"/>
    <w:pPr>
      <w:spacing w:after="0"/>
    </w:pPr>
  </w:style>
  <w:style w:customStyle="1" w:styleId="FirstParagraph" w:type="paragraph">
    <w:name w:val="First Paragraph"/>
    <w:basedOn w:val="BodyText"/>
    <w:next w:val="BodyText"/>
    <w:qFormat/>
    <w:rsid w:val="0056601B"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left="480" w:right="480"/>
    </w:pPr>
  </w:style>
  <w:style w:styleId="FootnoteText" w:type="paragraph">
    <w:name w:val="footnote text"/>
    <w:basedOn w:val="Normal"/>
    <w:uiPriority w:val="9"/>
    <w:unhideWhenUsed/>
    <w:qFormat/>
  </w:style>
  <w:style w:customStyle="1" w:styleId="Table" w:type="table">
    <w:name w:val="Table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customStyle="1" w:styleId="SectionNumber" w:type="character">
    <w:name w:val="Section Number"/>
    <w:basedOn w:val="CaptionChar"/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shd w:color="auto" w:fill="F8F8F8" w:val="clear"/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204A87"/>
      <w:sz w:val="22"/>
      <w:shd w:color="auto" w:fill="F8F8F8" w:val="clear"/>
    </w:rPr>
  </w:style>
  <w:style w:customStyle="1" w:styleId="DataTypeTok" w:type="character">
    <w:name w:val="DataTypeTok"/>
    <w:basedOn w:val="VerbatimChar"/>
    <w:rPr>
      <w:rFonts w:ascii="Consolas" w:hAnsi="Consolas"/>
      <w:color w:val="204A87"/>
      <w:sz w:val="22"/>
      <w:shd w:color="auto" w:fill="F8F8F8" w:val="clear"/>
    </w:rPr>
  </w:style>
  <w:style w:customStyle="1" w:styleId="DecValTok" w:type="character">
    <w:name w:val="DecValTok"/>
    <w:basedOn w:val="VerbatimChar"/>
    <w:rPr>
      <w:rFonts w:ascii="Consolas" w:hAnsi="Consolas"/>
      <w:color w:val="0000CF"/>
      <w:sz w:val="22"/>
      <w:shd w:color="auto" w:fill="F8F8F8" w:val="clear"/>
    </w:rPr>
  </w:style>
  <w:style w:customStyle="1" w:styleId="BaseNTok" w:type="character">
    <w:name w:val="BaseNTok"/>
    <w:basedOn w:val="VerbatimChar"/>
    <w:rPr>
      <w:rFonts w:ascii="Consolas" w:hAnsi="Consolas"/>
      <w:color w:val="0000CF"/>
      <w:sz w:val="22"/>
      <w:shd w:color="auto" w:fill="F8F8F8" w:val="clear"/>
    </w:rPr>
  </w:style>
  <w:style w:customStyle="1" w:styleId="FloatTok" w:type="character">
    <w:name w:val="FloatTok"/>
    <w:basedOn w:val="VerbatimChar"/>
    <w:rPr>
      <w:rFonts w:ascii="Consolas" w:hAnsi="Consolas"/>
      <w:color w:val="0000CF"/>
      <w:sz w:val="22"/>
      <w:shd w:color="auto" w:fill="F8F8F8" w:val="clear"/>
    </w:rPr>
  </w:style>
  <w:style w:customStyle="1" w:styleId="ConstantTok" w:type="character">
    <w:name w:val="Constant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CharTok" w:type="character">
    <w:name w:val="Char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SpecialCharTok" w:type="character">
    <w:name w:val="SpecialChar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StringTok" w:type="character">
    <w:name w:val="String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VerbatimStringTok" w:type="character">
    <w:name w:val="VerbatimString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SpecialStringTok" w:type="character">
    <w:name w:val="SpecialString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ImportTok" w:type="character">
    <w:name w:val="ImportTok"/>
    <w:basedOn w:val="VerbatimChar"/>
    <w:rPr>
      <w:rFonts w:ascii="Consolas" w:hAnsi="Consolas"/>
      <w:sz w:val="22"/>
      <w:shd w:color="auto" w:fill="F8F8F8" w:val="clear"/>
    </w:rPr>
  </w:style>
  <w:style w:customStyle="1" w:styleId="CommentTok" w:type="character">
    <w:name w:val="CommentTok"/>
    <w:basedOn w:val="VerbatimChar"/>
    <w:rPr>
      <w:rFonts w:ascii="Consolas" w:hAnsi="Consolas"/>
      <w:i/>
      <w:color w:val="8F5902"/>
      <w:sz w:val="22"/>
      <w:shd w:color="auto" w:fill="F8F8F8" w:val="clear"/>
    </w:rPr>
  </w:style>
  <w:style w:customStyle="1" w:styleId="DocumentationTok" w:type="character">
    <w:name w:val="Documentation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OtherTok" w:type="character">
    <w:name w:val="OtherTok"/>
    <w:basedOn w:val="VerbatimChar"/>
    <w:rPr>
      <w:rFonts w:ascii="Consolas" w:hAnsi="Consolas"/>
      <w:color w:val="8F5902"/>
      <w:sz w:val="22"/>
      <w:shd w:color="auto" w:fill="F8F8F8" w:val="clear"/>
    </w:rPr>
  </w:style>
  <w:style w:customStyle="1" w:styleId="FunctionTok" w:type="character">
    <w:name w:val="Function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VariableTok" w:type="character">
    <w:name w:val="Variable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204A87"/>
      <w:sz w:val="22"/>
      <w:shd w:color="auto" w:fill="F8F8F8" w:val="clear"/>
    </w:rPr>
  </w:style>
  <w:style w:customStyle="1" w:styleId="OperatorTok" w:type="character">
    <w:name w:val="OperatorTok"/>
    <w:basedOn w:val="VerbatimChar"/>
    <w:rPr>
      <w:rFonts w:ascii="Consolas" w:hAnsi="Consolas"/>
      <w:b/>
      <w:color w:val="CE5C00"/>
      <w:sz w:val="22"/>
      <w:shd w:color="auto" w:fill="F8F8F8" w:val="clear"/>
    </w:rPr>
  </w:style>
  <w:style w:customStyle="1" w:styleId="BuiltInTok" w:type="character">
    <w:name w:val="BuiltInTok"/>
    <w:basedOn w:val="VerbatimChar"/>
    <w:rPr>
      <w:rFonts w:ascii="Consolas" w:hAnsi="Consolas"/>
      <w:sz w:val="22"/>
      <w:shd w:color="auto" w:fill="F8F8F8" w:val="clear"/>
    </w:rPr>
  </w:style>
  <w:style w:customStyle="1" w:styleId="ExtensionTok" w:type="character">
    <w:name w:val="ExtensionTok"/>
    <w:basedOn w:val="VerbatimChar"/>
    <w:rPr>
      <w:rFonts w:ascii="Consolas" w:hAnsi="Consolas"/>
      <w:sz w:val="22"/>
      <w:shd w:color="auto" w:fill="F8F8F8" w:val="clear"/>
    </w:rPr>
  </w:style>
  <w:style w:customStyle="1" w:styleId="PreprocessorTok" w:type="character">
    <w:name w:val="PreprocessorTok"/>
    <w:basedOn w:val="VerbatimChar"/>
    <w:rPr>
      <w:rFonts w:ascii="Consolas" w:hAnsi="Consolas"/>
      <w:i/>
      <w:color w:val="8F5902"/>
      <w:sz w:val="22"/>
      <w:shd w:color="auto" w:fill="F8F8F8" w:val="clear"/>
    </w:rPr>
  </w:style>
  <w:style w:customStyle="1" w:styleId="AttributeTok" w:type="character">
    <w:name w:val="AttributeTok"/>
    <w:basedOn w:val="VerbatimChar"/>
    <w:rPr>
      <w:rFonts w:ascii="Consolas" w:hAnsi="Consolas"/>
      <w:color w:val="C4A000"/>
      <w:sz w:val="22"/>
      <w:shd w:color="auto" w:fill="F8F8F8" w:val="clear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  <w:shd w:color="auto" w:fill="F8F8F8" w:val="clear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AlertTok" w:type="character">
    <w:name w:val="AlertTok"/>
    <w:basedOn w:val="VerbatimChar"/>
    <w:rPr>
      <w:rFonts w:ascii="Consolas" w:hAnsi="Consolas"/>
      <w:color w:val="EF2929"/>
      <w:sz w:val="22"/>
      <w:shd w:color="auto" w:fill="F8F8F8" w:val="clear"/>
    </w:rPr>
  </w:style>
  <w:style w:customStyle="1" w:styleId="ErrorTok" w:type="character">
    <w:name w:val="ErrorTok"/>
    <w:basedOn w:val="VerbatimChar"/>
    <w:rPr>
      <w:rFonts w:ascii="Consolas" w:hAnsi="Consolas"/>
      <w:b/>
      <w:color w:val="A40000"/>
      <w:sz w:val="22"/>
      <w:shd w:color="auto" w:fill="F8F8F8" w:val="clear"/>
    </w:rPr>
  </w:style>
  <w:style w:customStyle="1" w:styleId="NormalTok" w:type="character">
    <w:name w:val="NormalTok"/>
    <w:basedOn w:val="VerbatimChar"/>
    <w:rPr>
      <w:rFonts w:ascii="Consolas" w:hAnsi="Consolas"/>
      <w:sz w:val="22"/>
      <w:shd w:color="auto" w:fill="F8F8F8" w:val="clear"/>
    </w:rPr>
  </w:style>
  <w:style w:styleId="Header" w:type="paragraph">
    <w:name w:val="header"/>
    <w:basedOn w:val="Normal"/>
    <w:link w:val="HeaderChar"/>
    <w:unhideWhenUsed/>
    <w:rsid w:val="00514F25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514F25"/>
  </w:style>
  <w:style w:styleId="Footer" w:type="paragraph">
    <w:name w:val="footer"/>
    <w:basedOn w:val="Normal"/>
    <w:link w:val="FooterChar"/>
    <w:uiPriority w:val="99"/>
    <w:unhideWhenUsed/>
    <w:rsid w:val="00514F25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uiPriority w:val="99"/>
    <w:rsid w:val="00514F25"/>
  </w:style>
  <w:style w:customStyle="1" w:styleId="BodyTextChar" w:type="character">
    <w:name w:val="Body Text Char"/>
    <w:basedOn w:val="DefaultParagraphFont"/>
    <w:link w:val="BodyText"/>
    <w:rsid w:val="00566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2023-01-10T13:17:50Z</dcterms:created>
  <dcterms:modified xsi:type="dcterms:W3CDTF">2023-01-10T13:17:50Z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